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0DAF85D3" w:rsidR="00746E60" w:rsidRPr="000258A7" w:rsidRDefault="00746E60" w:rsidP="000258A7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0258A7">
        <w:rPr>
          <w:rFonts w:ascii="Calibri" w:hAnsi="Calibri" w:cs="Calibri"/>
          <w:bCs/>
          <w:szCs w:val="24"/>
        </w:rPr>
        <w:t xml:space="preserve">PREGÃO ELETRÔNICO nº </w:t>
      </w:r>
      <w:r w:rsidR="000258A7" w:rsidRPr="000258A7">
        <w:rPr>
          <w:rFonts w:ascii="Calibri" w:hAnsi="Calibri" w:cs="Calibri"/>
          <w:bCs/>
          <w:szCs w:val="24"/>
        </w:rPr>
        <w:t>1786</w:t>
      </w:r>
      <w:r w:rsidRPr="000258A7">
        <w:rPr>
          <w:rFonts w:ascii="Calibri" w:hAnsi="Calibri" w:cs="Calibri"/>
          <w:bCs/>
          <w:szCs w:val="24"/>
        </w:rPr>
        <w:t>/202</w:t>
      </w:r>
      <w:r w:rsidR="00170C9D" w:rsidRPr="000258A7">
        <w:rPr>
          <w:rFonts w:ascii="Calibri" w:hAnsi="Calibri" w:cs="Calibri"/>
          <w:bCs/>
          <w:szCs w:val="24"/>
        </w:rPr>
        <w:t>4</w:t>
      </w:r>
    </w:p>
    <w:p w14:paraId="476DAA2D" w14:textId="3919F4E4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55AC9CC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83152" w:rsidRPr="00E83152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78C40220" w14:textId="77777777" w:rsidR="00E83152" w:rsidRDefault="00E83152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4B8642F8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3CA72344" w14:textId="75D1DC59" w:rsidR="00746E60" w:rsidRPr="005711D8" w:rsidRDefault="00746E60" w:rsidP="00CE69F1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7300C3CA" w14:textId="786F913B" w:rsidR="00746E60" w:rsidRDefault="00B76FFD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258A7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67BAA7C" w14:textId="77777777" w:rsidR="007E39B0" w:rsidRDefault="007E39B0" w:rsidP="00E83152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11E5F01" w14:textId="3B03A91E" w:rsidR="00E83152" w:rsidRPr="00E83152" w:rsidRDefault="00E83152" w:rsidP="00E83152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E83152">
        <w:rPr>
          <w:rFonts w:ascii="Calibri" w:hAnsi="Calibri" w:cs="Calibri"/>
          <w:i/>
          <w:iCs/>
          <w:sz w:val="22"/>
        </w:rPr>
        <w:t>(Assinatura Digital)</w:t>
      </w:r>
      <w:r>
        <w:rPr>
          <w:rFonts w:ascii="Calibri" w:hAnsi="Calibri" w:cs="Calibri"/>
          <w:i/>
          <w:iCs/>
          <w:sz w:val="22"/>
        </w:rPr>
        <w:t xml:space="preserve">                                  </w:t>
      </w:r>
    </w:p>
    <w:p w14:paraId="652F8F0A" w14:textId="77777777" w:rsidR="00E83152" w:rsidRPr="00E83152" w:rsidRDefault="00E83152" w:rsidP="00E83152">
      <w:pPr>
        <w:ind w:right="27"/>
        <w:jc w:val="center"/>
        <w:rPr>
          <w:rFonts w:ascii="Calibri" w:hAnsi="Calibri" w:cs="Calibri"/>
          <w:b/>
          <w:i/>
          <w:iCs/>
          <w:sz w:val="22"/>
        </w:rPr>
      </w:pPr>
      <w:r w:rsidRPr="00E83152">
        <w:rPr>
          <w:rFonts w:ascii="Calibri" w:hAnsi="Calibri" w:cs="Calibri"/>
          <w:b/>
          <w:i/>
          <w:iCs/>
          <w:sz w:val="22"/>
        </w:rPr>
        <w:t>Órgão Gerenciador</w:t>
      </w:r>
    </w:p>
    <w:p w14:paraId="1F54B4B9" w14:textId="6C8F5F20" w:rsidR="00E83152" w:rsidRDefault="00E83152" w:rsidP="00E83152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E83152">
        <w:rPr>
          <w:rFonts w:ascii="Calibri" w:hAnsi="Calibri" w:cs="Calibri"/>
          <w:i/>
          <w:iCs/>
          <w:sz w:val="22"/>
        </w:rPr>
        <w:t>Fundação Universidade do Estado de Santa Catarina</w:t>
      </w:r>
    </w:p>
    <w:p w14:paraId="688B4C80" w14:textId="4E1BE252" w:rsidR="00E83152" w:rsidRDefault="00E83152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64C5FCB" w14:textId="77777777" w:rsidR="007E39B0" w:rsidRDefault="007E39B0" w:rsidP="007E39B0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lang w:eastAsia="pt-BR"/>
        </w:rPr>
      </w:pPr>
      <w:r w:rsidRPr="00E83152">
        <w:rPr>
          <w:rFonts w:ascii="Calibri" w:hAnsi="Calibri" w:cs="Calibri"/>
          <w:color w:val="000000"/>
          <w:lang w:eastAsia="pt-BR"/>
        </w:rPr>
        <w:t xml:space="preserve"> </w:t>
      </w:r>
      <w:r>
        <w:rPr>
          <w:rFonts w:ascii="Calibri" w:hAnsi="Calibri" w:cs="Calibri"/>
          <w:color w:val="000000"/>
          <w:lang w:eastAsia="pt-BR"/>
        </w:rPr>
        <w:t xml:space="preserve">   </w:t>
      </w:r>
    </w:p>
    <w:p w14:paraId="76F703B6" w14:textId="30C0A5C1" w:rsidR="007E39B0" w:rsidRPr="00E83152" w:rsidRDefault="007E39B0" w:rsidP="007E39B0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eastAsia="pt-BR"/>
        </w:rPr>
      </w:pPr>
      <w:r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  <w:t xml:space="preserve">            </w:t>
      </w:r>
      <w:r w:rsidRPr="00E83152"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  <w:t xml:space="preserve">(Assinatura Digital) </w:t>
      </w:r>
    </w:p>
    <w:p w14:paraId="5D5B4D41" w14:textId="428501A6" w:rsidR="00E83152" w:rsidRDefault="007E39B0" w:rsidP="007E39B0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>C</w:t>
      </w:r>
      <w:r w:rsidRPr="00E83152"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>ontratada</w:t>
      </w:r>
    </w:p>
    <w:p w14:paraId="78B4F0BA" w14:textId="52FE10A4" w:rsidR="00E83152" w:rsidRDefault="007E39B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7E39B0">
        <w:rPr>
          <w:rFonts w:ascii="Calibri" w:hAnsi="Calibri" w:cs="Calibri"/>
          <w:i/>
          <w:iCs/>
          <w:sz w:val="22"/>
        </w:rPr>
        <w:t>TIKINET EDIÇÃO LTDA</w:t>
      </w:r>
      <w:r>
        <w:rPr>
          <w:rFonts w:ascii="Calibri" w:hAnsi="Calibri" w:cs="Calibri"/>
          <w:i/>
          <w:iCs/>
          <w:sz w:val="22"/>
        </w:rPr>
        <w:t xml:space="preserve"> </w:t>
      </w:r>
      <w:r w:rsidRPr="007E39B0">
        <w:rPr>
          <w:rFonts w:ascii="Calibri" w:hAnsi="Calibri" w:cs="Calibri"/>
          <w:i/>
          <w:iCs/>
          <w:sz w:val="22"/>
        </w:rPr>
        <w:t>EPP</w:t>
      </w:r>
    </w:p>
    <w:p w14:paraId="72D16DF5" w14:textId="67743827" w:rsidR="00E83152" w:rsidRDefault="00E83152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09B1C96" w14:textId="09A4A054" w:rsidR="00E83152" w:rsidRDefault="00E83152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BA7777B" w14:textId="329F6FAB" w:rsidR="00E83152" w:rsidRDefault="00E83152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3AEA0FA" w14:textId="2FF4B1A4" w:rsidR="00E83152" w:rsidRPr="00E83152" w:rsidRDefault="00E83152" w:rsidP="00E83152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eastAsia="pt-BR"/>
        </w:rPr>
      </w:pPr>
      <w:r w:rsidRPr="00E83152">
        <w:rPr>
          <w:rFonts w:ascii="Calibri" w:hAnsi="Calibri" w:cs="Calibri"/>
          <w:color w:val="000000"/>
          <w:lang w:eastAsia="pt-BR"/>
        </w:rPr>
        <w:t xml:space="preserve"> </w:t>
      </w:r>
      <w:r w:rsidR="007E39B0">
        <w:rPr>
          <w:rFonts w:ascii="Calibri" w:hAnsi="Calibri" w:cs="Calibri"/>
          <w:color w:val="000000"/>
          <w:lang w:eastAsia="pt-BR"/>
        </w:rPr>
        <w:t xml:space="preserve">     </w:t>
      </w:r>
      <w:r w:rsidRPr="00E83152"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  <w:t xml:space="preserve">(Assinatura Digital) </w:t>
      </w:r>
    </w:p>
    <w:p w14:paraId="377E777C" w14:textId="60F4C075" w:rsidR="00E83152" w:rsidRDefault="007E39B0" w:rsidP="00E83152">
      <w:pPr>
        <w:ind w:right="27"/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 xml:space="preserve">      </w:t>
      </w:r>
      <w:r w:rsidR="00E83152"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 xml:space="preserve">      </w:t>
      </w:r>
      <w:r w:rsidR="00E83152" w:rsidRPr="00E83152"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>Contratada</w:t>
      </w:r>
    </w:p>
    <w:p w14:paraId="1C5E82E4" w14:textId="3D90AA54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</w:t>
      </w:r>
      <w:r w:rsidRPr="007E39B0">
        <w:rPr>
          <w:rFonts w:ascii="Calibri" w:hAnsi="Calibri" w:cs="Calibri"/>
          <w:i/>
          <w:iCs/>
          <w:sz w:val="22"/>
        </w:rPr>
        <w:t xml:space="preserve">DISCOVERY </w:t>
      </w:r>
      <w:r w:rsidR="00511E3E" w:rsidRPr="007E39B0">
        <w:rPr>
          <w:rFonts w:ascii="Calibri" w:hAnsi="Calibri" w:cs="Calibri"/>
          <w:i/>
          <w:iCs/>
          <w:sz w:val="22"/>
        </w:rPr>
        <w:t>SERVIÇOS</w:t>
      </w:r>
      <w:r w:rsidR="00511E3E">
        <w:rPr>
          <w:rFonts w:ascii="Calibri" w:hAnsi="Calibri" w:cs="Calibri"/>
          <w:i/>
          <w:iCs/>
          <w:sz w:val="22"/>
        </w:rPr>
        <w:t xml:space="preserve"> PROFISSIONAIS</w:t>
      </w:r>
      <w:r w:rsidRPr="007E39B0">
        <w:rPr>
          <w:rFonts w:ascii="Calibri" w:hAnsi="Calibri" w:cs="Calibri"/>
          <w:i/>
          <w:iCs/>
          <w:sz w:val="22"/>
        </w:rPr>
        <w:t xml:space="preserve"> LTDA ME</w:t>
      </w:r>
    </w:p>
    <w:p w14:paraId="776D1577" w14:textId="2EDD5B4F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7D04C0E2" w14:textId="3A68A07A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  <w:bookmarkStart w:id="0" w:name="_GoBack"/>
      <w:bookmarkEnd w:id="0"/>
    </w:p>
    <w:p w14:paraId="5AE14442" w14:textId="0F046CF3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37D45901" w14:textId="68675414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5F115F80" w14:textId="3889A258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1325D294" w14:textId="2D0C2B9E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46F21A8C" w14:textId="50F15802" w:rsidR="007E39B0" w:rsidRDefault="007E39B0" w:rsidP="00E83152">
      <w:pPr>
        <w:ind w:right="27"/>
        <w:rPr>
          <w:rFonts w:ascii="Calibri" w:hAnsi="Calibri" w:cs="Calibri"/>
          <w:i/>
          <w:iCs/>
          <w:sz w:val="22"/>
        </w:rPr>
      </w:pPr>
    </w:p>
    <w:p w14:paraId="51963C1B" w14:textId="77777777" w:rsidR="007E39B0" w:rsidRDefault="007E39B0" w:rsidP="007E39B0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</w:pPr>
    </w:p>
    <w:p w14:paraId="448DC329" w14:textId="74E5D88F" w:rsidR="007E39B0" w:rsidRPr="00E83152" w:rsidRDefault="007E39B0" w:rsidP="007E39B0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  <w:lang w:eastAsia="pt-BR"/>
        </w:rPr>
      </w:pPr>
      <w:r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  <w:t xml:space="preserve">      </w:t>
      </w:r>
      <w:r w:rsidRPr="00E83152">
        <w:rPr>
          <w:rFonts w:ascii="Calibri" w:hAnsi="Calibri" w:cs="Calibri"/>
          <w:i/>
          <w:iCs/>
          <w:color w:val="000000"/>
          <w:sz w:val="22"/>
          <w:szCs w:val="22"/>
          <w:lang w:eastAsia="pt-BR"/>
        </w:rPr>
        <w:t xml:space="preserve">(Assinatura Digital) </w:t>
      </w:r>
    </w:p>
    <w:p w14:paraId="02B99B6A" w14:textId="24D4DFE1" w:rsidR="007E39B0" w:rsidRDefault="007E39B0" w:rsidP="007E39B0">
      <w:pPr>
        <w:ind w:right="27"/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 xml:space="preserve">             </w:t>
      </w:r>
      <w:r w:rsidRPr="00E83152"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  <w:t>Contratada</w:t>
      </w:r>
    </w:p>
    <w:p w14:paraId="267D9E4C" w14:textId="1DFE6E96" w:rsidR="007E39B0" w:rsidRPr="007E39B0" w:rsidRDefault="007E39B0" w:rsidP="007E39B0">
      <w:pPr>
        <w:ind w:right="27"/>
        <w:rPr>
          <w:rFonts w:ascii="Calibri" w:hAnsi="Calibri" w:cs="Calibri"/>
          <w:b/>
          <w:bCs/>
          <w:color w:val="000000"/>
          <w:sz w:val="22"/>
          <w:szCs w:val="22"/>
          <w:lang w:eastAsia="pt-BR"/>
        </w:rPr>
      </w:pPr>
      <w:r w:rsidRPr="007E39B0">
        <w:rPr>
          <w:rFonts w:ascii="Calibri" w:hAnsi="Calibri" w:cs="Calibri"/>
          <w:i/>
          <w:iCs/>
          <w:sz w:val="22"/>
        </w:rPr>
        <w:t>EMPORIO EVENTUALL LTDA</w:t>
      </w:r>
      <w:r>
        <w:rPr>
          <w:rFonts w:ascii="Calibri" w:hAnsi="Calibri" w:cs="Calibri"/>
          <w:i/>
          <w:iCs/>
          <w:sz w:val="22"/>
        </w:rPr>
        <w:t xml:space="preserve">   </w:t>
      </w:r>
    </w:p>
    <w:sectPr w:rsidR="007E39B0" w:rsidRPr="007E39B0" w:rsidSect="00E83152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4F29A3" w:rsidRDefault="004F29A3">
      <w:r>
        <w:separator/>
      </w:r>
    </w:p>
  </w:endnote>
  <w:endnote w:type="continuationSeparator" w:id="0">
    <w:p w14:paraId="7E2AAA9C" w14:textId="77777777" w:rsidR="004F29A3" w:rsidRDefault="004F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07802D25" w:rsidR="004F29A3" w:rsidRDefault="004F29A3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DB24EC">
      <w:rPr>
        <w:sz w:val="14"/>
      </w:rPr>
      <w:t xml:space="preserve">PE </w:t>
    </w:r>
    <w:r w:rsidR="00DB24EC" w:rsidRPr="00DB24EC">
      <w:rPr>
        <w:sz w:val="14"/>
      </w:rPr>
      <w:t>1786</w:t>
    </w:r>
    <w:r w:rsidRPr="00DB24EC">
      <w:rPr>
        <w:sz w:val="14"/>
      </w:rPr>
      <w:t xml:space="preserve">/2024                                                                                                                                                                                                                                           Página </w:t>
    </w:r>
    <w:r w:rsidRPr="00DB24EC">
      <w:rPr>
        <w:sz w:val="14"/>
      </w:rPr>
      <w:fldChar w:fldCharType="begin"/>
    </w:r>
    <w:r w:rsidRPr="00DB24EC">
      <w:rPr>
        <w:sz w:val="14"/>
      </w:rPr>
      <w:instrText xml:space="preserve"> PAGE </w:instrText>
    </w:r>
    <w:r w:rsidRPr="00DB24EC">
      <w:rPr>
        <w:sz w:val="14"/>
      </w:rPr>
      <w:fldChar w:fldCharType="separate"/>
    </w:r>
    <w:r w:rsidRPr="00DB24EC">
      <w:rPr>
        <w:noProof/>
        <w:sz w:val="14"/>
      </w:rPr>
      <w:t>16</w:t>
    </w:r>
    <w:r w:rsidRPr="00DB24EC">
      <w:rPr>
        <w:sz w:val="14"/>
      </w:rPr>
      <w:fldChar w:fldCharType="end"/>
    </w:r>
    <w:r w:rsidRPr="00DB24EC">
      <w:rPr>
        <w:sz w:val="14"/>
      </w:rPr>
      <w:t xml:space="preserve"> de </w:t>
    </w:r>
    <w:r w:rsidRPr="00DB24EC">
      <w:rPr>
        <w:sz w:val="14"/>
      </w:rPr>
      <w:fldChar w:fldCharType="begin"/>
    </w:r>
    <w:r w:rsidRPr="00DB24EC">
      <w:rPr>
        <w:sz w:val="14"/>
      </w:rPr>
      <w:instrText xml:space="preserve"> NUMPAGES \*Arabic </w:instrText>
    </w:r>
    <w:r w:rsidRPr="00DB24EC">
      <w:rPr>
        <w:sz w:val="14"/>
      </w:rPr>
      <w:fldChar w:fldCharType="separate"/>
    </w:r>
    <w:r w:rsidRPr="00DB24EC">
      <w:rPr>
        <w:noProof/>
        <w:sz w:val="14"/>
      </w:rPr>
      <w:t>18</w:t>
    </w:r>
    <w:r w:rsidRPr="00DB24EC"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4F29A3" w:rsidRPr="00562F8F" w:rsidRDefault="004F29A3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4F29A3" w:rsidRDefault="004F29A3">
      <w:r>
        <w:separator/>
      </w:r>
    </w:p>
  </w:footnote>
  <w:footnote w:type="continuationSeparator" w:id="0">
    <w:p w14:paraId="18331152" w14:textId="77777777" w:rsidR="004F29A3" w:rsidRDefault="004F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4F29A3" w:rsidRDefault="004F29A3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4F29A3" w:rsidRPr="006A59DF" w:rsidRDefault="004F29A3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4F29A3" w:rsidRDefault="004F29A3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4" name="Imagem 4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4F29A3" w:rsidRDefault="004F29A3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258A7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2535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1163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1E3E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08B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39B0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514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875E6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E69F1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4EC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152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  <w:style w:type="character" w:styleId="MenoPendente">
    <w:name w:val="Unresolved Mention"/>
    <w:basedOn w:val="Fontepargpadro"/>
    <w:uiPriority w:val="99"/>
    <w:semiHidden/>
    <w:unhideWhenUsed/>
    <w:rsid w:val="000E2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086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87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23DB0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C67C80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AF88-D21F-4B7A-A92B-CCB0EE7F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1</Pages>
  <Words>481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81</cp:revision>
  <cp:lastPrinted>2025-03-26T18:18:00Z</cp:lastPrinted>
  <dcterms:created xsi:type="dcterms:W3CDTF">2020-05-14T18:48:00Z</dcterms:created>
  <dcterms:modified xsi:type="dcterms:W3CDTF">2025-03-26T18:18:00Z</dcterms:modified>
</cp:coreProperties>
</file>